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8C99E9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D15FA6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139F312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15FA6" w:rsidRPr="00E8214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https://zakazky.zcu.cz/contract_display_5209.html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A78A18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44CDE">
        <w:rPr>
          <w:rFonts w:ascii="Garamond" w:hAnsi="Garamond" w:cs="Arial"/>
          <w:sz w:val="22"/>
          <w:szCs w:val="22"/>
        </w:rPr>
        <w:t>2</w:t>
      </w:r>
      <w:r w:rsidR="0096036A">
        <w:rPr>
          <w:rFonts w:ascii="Garamond" w:hAnsi="Garamond" w:cs="Arial"/>
          <w:sz w:val="22"/>
          <w:szCs w:val="22"/>
        </w:rPr>
        <w:t>7</w:t>
      </w:r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D15FA6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98FDA" w14:textId="77777777" w:rsidR="000D01FD" w:rsidRDefault="000D01FD" w:rsidP="00795AAC">
      <w:r>
        <w:separator/>
      </w:r>
    </w:p>
  </w:endnote>
  <w:endnote w:type="continuationSeparator" w:id="0">
    <w:p w14:paraId="45E6EF5F" w14:textId="77777777" w:rsidR="000D01FD" w:rsidRDefault="000D01F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81532" w14:textId="77777777" w:rsidR="000D01FD" w:rsidRDefault="000D01FD" w:rsidP="00795AAC">
      <w:r>
        <w:separator/>
      </w:r>
    </w:p>
  </w:footnote>
  <w:footnote w:type="continuationSeparator" w:id="0">
    <w:p w14:paraId="0AC3F2CC" w14:textId="77777777" w:rsidR="000D01FD" w:rsidRDefault="000D01F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0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RP2tOPGO9JwF502nMAyOLvHOFXW5oXxwg7Zl72Q/ZPI=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wRdJfhCEPl8cjE6j5nzC11Ds00beEjIPi+Njj3X23Rc=</DigestValue>
    </Reference>
  </SignedInfo>
  <SignatureValue>RArM62PmUBUREz/SZYiwZRmejKqlGWH1Z9DiPrue5kVMohx3ShjrWXzcSTuva0YIX9lcX+feALqv
3qY4sEPypBcXv/KaLrFspM47qGjAhwO7wpm9MOnHj0AV3A3OXTKumuKPxKd9S7/7ZpHn/X+VuKl2
PQ1OPka0q99awHiI0mQTDrKbs44e4V2Fib92BD61T6rW557imuLsctyuofT85kP8U+U9TbzxyWBX
TGR4dTgIC5Qd6XHjbR82nbqX04M8VRAvra0TCMYHew6bVC3HT1ahtwOsWB8sX5zec3VSTT8V5IE/
JGZrB0eoVSdQDu+setp1HS+F+tiIB2ud9V1eYA==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vHNJCGfXsdIFLTpDRJWjpHWvYK0SjDiGXeOVHg5RG4w=</DigestValue>
      </Reference>
      <Reference URI="/word/document.xml?ContentType=application/vnd.openxmlformats-officedocument.wordprocessingml.document.main+xml">
        <DigestMethod Algorithm="http://www.w3.org/2001/04/xmlenc#sha256"/>
        <DigestValue>EPgpXF54wxkbOC1tDvTHAl9TSMN30QlvdrB1D9P95i8=</DigestValue>
      </Reference>
      <Reference URI="/word/endnotes.xml?ContentType=application/vnd.openxmlformats-officedocument.wordprocessingml.endnotes+xml">
        <DigestMethod Algorithm="http://www.w3.org/2001/04/xmlenc#sha256"/>
        <DigestValue>+nU3pGm8TooGmCAThZ9viOO7vOOXi+uJdW0OKb4IzRI=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yUMgD7MixifKzIzT5n4e/lDNsrTNhbYnN3K58AuObdI=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evsjRgiQc4NAaZFKM/Y5r2dxvoHxcZpiVmpzd6uoEH8=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2022-04-14T08:12:44Z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2022-04-14T08:12:44Z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2FFD2-B62E-4119-B9DB-82BD2576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29</cp:revision>
  <cp:lastPrinted>2018-08-08T13:48:00Z</cp:lastPrinted>
  <dcterms:created xsi:type="dcterms:W3CDTF">2021-09-20T07:59:00Z</dcterms:created>
  <dcterms:modified xsi:type="dcterms:W3CDTF">2022-04-14T08:12:00Z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